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7CB2EBDE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645757">
        <w:rPr>
          <w:rFonts w:ascii="Cambria" w:hAnsi="Cambria" w:cs="Arial"/>
          <w:b/>
          <w:bCs/>
        </w:rPr>
        <w:t>.</w:t>
      </w:r>
      <w:r w:rsidR="00764BB4">
        <w:rPr>
          <w:rFonts w:ascii="Cambria" w:hAnsi="Cambria" w:cs="Arial"/>
          <w:b/>
          <w:bCs/>
        </w:rPr>
        <w:t>A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321FAA04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4B615F9A" w14:textId="69E1B852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2A4E2FAB" w14:textId="77C74143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KRS:___________________________________________</w:t>
      </w:r>
    </w:p>
    <w:p w14:paraId="31F57FF7" w14:textId="77777777" w:rsidR="00330BDE" w:rsidRPr="00645757" w:rsidRDefault="00330BDE" w:rsidP="00304FC6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4F54780B" w14:textId="77777777" w:rsidR="00330BDE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(Nazwa i adres </w:t>
      </w:r>
      <w:r w:rsidR="00330BDE" w:rsidRPr="00330BDE">
        <w:rPr>
          <w:rFonts w:ascii="Cambria" w:hAnsi="Cambria" w:cs="Arial"/>
          <w:bCs/>
          <w:sz w:val="24"/>
          <w:szCs w:val="24"/>
        </w:rPr>
        <w:t>W</w:t>
      </w:r>
      <w:r w:rsidRPr="00330BDE">
        <w:rPr>
          <w:rFonts w:ascii="Cambria" w:hAnsi="Cambria" w:cs="Arial"/>
          <w:bCs/>
          <w:sz w:val="24"/>
          <w:szCs w:val="24"/>
        </w:rPr>
        <w:t>ykonawcy</w:t>
      </w:r>
      <w:r w:rsidR="00330BDE" w:rsidRPr="00330BDE">
        <w:rPr>
          <w:rFonts w:ascii="Cambria" w:hAnsi="Cambria" w:cs="Arial"/>
          <w:bCs/>
          <w:sz w:val="24"/>
          <w:szCs w:val="24"/>
        </w:rPr>
        <w:t>/</w:t>
      </w:r>
    </w:p>
    <w:p w14:paraId="719D7D12" w14:textId="6156C9B3" w:rsidR="000E1C61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Nazwy i adresy wszystkich Wykonawców wspólnie ubiegających się o udzielenie zamówienia</w:t>
      </w:r>
      <w:r w:rsidR="000E1C61" w:rsidRPr="00330BDE">
        <w:rPr>
          <w:rFonts w:ascii="Cambria" w:hAnsi="Cambria" w:cs="Arial"/>
          <w:bCs/>
          <w:sz w:val="24"/>
          <w:szCs w:val="24"/>
        </w:rPr>
        <w:t>)</w:t>
      </w:r>
    </w:p>
    <w:p w14:paraId="568536D5" w14:textId="77777777" w:rsidR="00330BDE" w:rsidRPr="00645757" w:rsidRDefault="00330BDE" w:rsidP="00330BDE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436100C" w14:textId="5984CBA4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59128A50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37510A96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3B0FE912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78D19D60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1D416F2" w14:textId="77777777" w:rsidR="000E1C61" w:rsidRPr="00330BDE" w:rsidRDefault="000E1C61" w:rsidP="00304FC6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081220D" w14:textId="77777777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93FC11E" w14:textId="61A4A8B3" w:rsidR="00330BDE" w:rsidRDefault="00330BDE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330BD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04E8B612" w14:textId="07C238F8" w:rsidR="00645757" w:rsidRPr="00645757" w:rsidRDefault="00645757" w:rsidP="00330BDE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 w:rsidRPr="00645757">
        <w:rPr>
          <w:rFonts w:ascii="Cambria" w:hAnsi="Cambria" w:cs="Arial"/>
          <w:bCs/>
          <w:sz w:val="24"/>
          <w:szCs w:val="24"/>
        </w:rPr>
        <w:t>ZADANIE CZĘŚCIOWE (PAKIET) NR 1</w:t>
      </w:r>
    </w:p>
    <w:p w14:paraId="23202743" w14:textId="77777777" w:rsidR="00645757" w:rsidRPr="00645757" w:rsidRDefault="00645757" w:rsidP="00645757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color w:val="000000"/>
          <w:sz w:val="24"/>
          <w:szCs w:val="24"/>
          <w:lang w:eastAsia="pl-PL"/>
        </w:rPr>
      </w:pPr>
      <w:r w:rsidRPr="00645757">
        <w:rPr>
          <w:rFonts w:ascii="Cambria" w:hAnsi="Cambria" w:cs="Cambria"/>
          <w:color w:val="000000"/>
          <w:sz w:val="24"/>
          <w:szCs w:val="24"/>
          <w:lang w:eastAsia="pl-PL"/>
        </w:rPr>
        <w:t xml:space="preserve">prace z zakresu gospodarki leśnej w leśnictwach </w:t>
      </w:r>
      <w:r w:rsidRPr="00645757"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 xml:space="preserve">Krasiejów, Stanica i Baborów </w:t>
      </w:r>
    </w:p>
    <w:p w14:paraId="41103006" w14:textId="54AECA99" w:rsidR="00645757" w:rsidRPr="00645757" w:rsidRDefault="00645757" w:rsidP="00330BDE">
      <w:pPr>
        <w:spacing w:before="120"/>
        <w:jc w:val="center"/>
        <w:rPr>
          <w:rFonts w:ascii="Cambria" w:hAnsi="Cambria" w:cs="Arial"/>
          <w:bCs/>
          <w:sz w:val="32"/>
          <w:szCs w:val="32"/>
        </w:rPr>
      </w:pPr>
    </w:p>
    <w:p w14:paraId="6D810EB0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B1D5E77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BDBDB2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A230D90" w14:textId="77777777" w:rsidR="00330BDE" w:rsidRPr="00330BDE" w:rsidRDefault="00330BDE" w:rsidP="00330BDE">
      <w:pPr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0144127F" w14:textId="371C36B1" w:rsidR="00B627D7" w:rsidRPr="00330BDE" w:rsidRDefault="00B627D7" w:rsidP="00B627D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Odpowiadając na ogłoszenie o przetargu nieograniczonym na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„Wykonywanie usług z zakresu gospodarki leśnej na terenie Nadleśnictwa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Rudy Raciborskie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w 2025 roku</w:t>
      </w:r>
      <w:r w:rsidR="00355732">
        <w:rPr>
          <w:rFonts w:ascii="Cambria" w:hAnsi="Cambria" w:cs="Arial"/>
          <w:b/>
          <w:bCs/>
          <w:i/>
          <w:sz w:val="24"/>
          <w:szCs w:val="24"/>
        </w:rPr>
        <w:t xml:space="preserve"> (II)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30BDE">
        <w:rPr>
          <w:rFonts w:ascii="Cambria" w:hAnsi="Cambria" w:cs="Arial"/>
          <w:bCs/>
          <w:sz w:val="24"/>
          <w:szCs w:val="24"/>
        </w:rPr>
        <w:t xml:space="preserve"> składamy niniejszym ofertę na</w:t>
      </w:r>
      <w:r w:rsidR="00330BDE" w:rsidRPr="00330BDE">
        <w:rPr>
          <w:rFonts w:ascii="Cambria" w:hAnsi="Cambria" w:cs="Arial"/>
          <w:bCs/>
          <w:sz w:val="24"/>
          <w:szCs w:val="24"/>
        </w:rPr>
        <w:t xml:space="preserve"> zadanie częściowe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(</w:t>
      </w:r>
      <w:r w:rsidRPr="00330BDE">
        <w:rPr>
          <w:rFonts w:ascii="Cambria" w:hAnsi="Cambria" w:cs="Arial"/>
          <w:bCs/>
          <w:sz w:val="24"/>
          <w:szCs w:val="24"/>
        </w:rPr>
        <w:t>Pakiet</w:t>
      </w:r>
      <w:r w:rsidR="00330BDE" w:rsidRP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nr</w:t>
      </w:r>
      <w:r w:rsidR="00645757">
        <w:rPr>
          <w:rFonts w:ascii="Cambria" w:hAnsi="Cambria" w:cs="Arial"/>
          <w:bCs/>
          <w:sz w:val="24"/>
          <w:szCs w:val="24"/>
        </w:rPr>
        <w:t xml:space="preserve"> </w:t>
      </w:r>
      <w:r w:rsidR="00645757" w:rsidRPr="00645757">
        <w:rPr>
          <w:rFonts w:ascii="Cambria" w:hAnsi="Cambria" w:cs="Arial"/>
          <w:b/>
          <w:bCs/>
          <w:sz w:val="24"/>
          <w:szCs w:val="24"/>
        </w:rPr>
        <w:t>1</w:t>
      </w:r>
      <w:r w:rsidRPr="00645757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30BDE">
        <w:rPr>
          <w:rFonts w:ascii="Cambria" w:hAnsi="Cambria" w:cs="Arial"/>
          <w:bCs/>
          <w:sz w:val="24"/>
          <w:szCs w:val="24"/>
        </w:rPr>
        <w:t>tego zamówienia:</w:t>
      </w:r>
    </w:p>
    <w:p w14:paraId="2B864910" w14:textId="77777777" w:rsidR="00B627D7" w:rsidRPr="00330BDE" w:rsidRDefault="00B627D7" w:rsidP="00B627D7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9ADA3C2" w14:textId="0C89D84E" w:rsidR="00B627D7" w:rsidRPr="00330BDE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1.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Za wykonanie przedmiotu zamówienia w tym </w:t>
      </w:r>
      <w:r w:rsidR="00330BDE">
        <w:rPr>
          <w:rFonts w:ascii="Cambria" w:hAnsi="Cambria" w:cs="Arial"/>
          <w:bCs/>
          <w:sz w:val="24"/>
          <w:szCs w:val="24"/>
        </w:rPr>
        <w:t>zadaniu częściowym (</w:t>
      </w:r>
      <w:r w:rsidRPr="00330BDE">
        <w:rPr>
          <w:rFonts w:ascii="Cambria" w:hAnsi="Cambria" w:cs="Arial"/>
          <w:bCs/>
          <w:sz w:val="24"/>
          <w:szCs w:val="24"/>
        </w:rPr>
        <w:t>Pakiecie</w:t>
      </w:r>
      <w:r w:rsid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2.</w:t>
      </w:r>
      <w:r w:rsidRPr="00330BDE">
        <w:rPr>
          <w:rFonts w:ascii="Cambria" w:hAnsi="Cambria" w:cs="Arial"/>
          <w:bCs/>
          <w:sz w:val="24"/>
          <w:szCs w:val="24"/>
        </w:rPr>
        <w:tab/>
        <w:t>Wynagrodzenie zaoferowane w pkt 1 powyżej wynika</w:t>
      </w:r>
      <w:r w:rsidR="00DD5C7A" w:rsidRPr="00330BDE">
        <w:rPr>
          <w:rFonts w:ascii="Cambria" w:hAnsi="Cambria" w:cs="Arial"/>
          <w:bCs/>
          <w:sz w:val="24"/>
          <w:szCs w:val="24"/>
        </w:rPr>
        <w:t xml:space="preserve"> z </w:t>
      </w:r>
      <w:r w:rsidR="00FB5578" w:rsidRPr="00330BDE">
        <w:rPr>
          <w:rFonts w:ascii="Cambria" w:hAnsi="Cambria" w:cs="Arial"/>
          <w:bCs/>
          <w:sz w:val="24"/>
          <w:szCs w:val="24"/>
        </w:rPr>
        <w:t xml:space="preserve">poniższego </w:t>
      </w:r>
      <w:r w:rsidR="00DD5C7A" w:rsidRPr="00330BDE">
        <w:rPr>
          <w:rFonts w:ascii="Cambria" w:hAnsi="Cambria" w:cs="Arial"/>
          <w:bCs/>
          <w:sz w:val="24"/>
          <w:szCs w:val="24"/>
        </w:rPr>
        <w:t>K</w:t>
      </w:r>
      <w:r w:rsidRPr="00330BDE">
        <w:rPr>
          <w:rFonts w:ascii="Cambria" w:hAnsi="Cambria" w:cs="Arial"/>
          <w:bCs/>
          <w:sz w:val="24"/>
          <w:szCs w:val="24"/>
        </w:rPr>
        <w:t xml:space="preserve">osztorysu </w:t>
      </w:r>
      <w:r w:rsidR="00DD5C7A" w:rsidRPr="00330BDE">
        <w:rPr>
          <w:rFonts w:ascii="Cambria" w:hAnsi="Cambria" w:cs="Arial"/>
          <w:bCs/>
          <w:sz w:val="24"/>
          <w:szCs w:val="24"/>
        </w:rPr>
        <w:t>O</w:t>
      </w:r>
      <w:r w:rsidRPr="00330BDE">
        <w:rPr>
          <w:rFonts w:ascii="Cambria" w:hAnsi="Cambria" w:cs="Arial"/>
          <w:bCs/>
          <w:sz w:val="24"/>
          <w:szCs w:val="24"/>
        </w:rPr>
        <w:t xml:space="preserve">fertowego i stanowi sumę wartości całkowitych </w:t>
      </w:r>
      <w:bookmarkStart w:id="0" w:name="_GoBack"/>
      <w:bookmarkEnd w:id="0"/>
      <w:r w:rsidRPr="00330BDE">
        <w:rPr>
          <w:rFonts w:ascii="Cambria" w:hAnsi="Cambria" w:cs="Arial"/>
          <w:bCs/>
          <w:sz w:val="24"/>
          <w:szCs w:val="24"/>
        </w:rPr>
        <w:t xml:space="preserve">brutto </w:t>
      </w:r>
      <w:bookmarkStart w:id="1" w:name="_Hlk107274238"/>
      <w:r w:rsidRPr="00330BDE">
        <w:rPr>
          <w:rFonts w:ascii="Cambria" w:hAnsi="Cambria" w:cs="Arial"/>
          <w:bCs/>
          <w:sz w:val="24"/>
          <w:szCs w:val="24"/>
        </w:rPr>
        <w:t>za poszczególne pozycje (prace) tworzące ten Pakiet</w:t>
      </w:r>
      <w:bookmarkEnd w:id="1"/>
      <w:r w:rsidR="00FB5578" w:rsidRPr="00330BDE">
        <w:rPr>
          <w:rFonts w:ascii="Cambria" w:hAnsi="Cambria" w:cs="Arial"/>
          <w:bCs/>
          <w:sz w:val="24"/>
          <w:szCs w:val="24"/>
        </w:rPr>
        <w:t>:</w:t>
      </w:r>
    </w:p>
    <w:p w14:paraId="1CBC7B89" w14:textId="77777777" w:rsidR="00512BEC" w:rsidRPr="00330BDE" w:rsidRDefault="00512BEC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</w:p>
    <w:p w14:paraId="57211002" w14:textId="56DC2A0D" w:rsidR="00512BEC" w:rsidRPr="00512BEC" w:rsidRDefault="00512BEC" w:rsidP="00512BEC">
      <w:pPr>
        <w:suppressAutoHyphens w:val="0"/>
        <w:jc w:val="both"/>
        <w:rPr>
          <w:rFonts w:ascii="Cambria" w:hAnsi="Cambria" w:cs="Arial"/>
          <w:b/>
          <w:bCs/>
          <w:color w:val="333333"/>
          <w:sz w:val="24"/>
          <w:szCs w:val="24"/>
          <w:lang w:eastAsia="pl-PL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885860" w:rsidRPr="00F57CE8" w14:paraId="75ED25AA" w14:textId="77777777" w:rsidTr="00885860">
        <w:trPr>
          <w:trHeight w:val="577"/>
        </w:trPr>
        <w:tc>
          <w:tcPr>
            <w:tcW w:w="1417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2FE94" w14:textId="57460E7C" w:rsidR="00885860" w:rsidRPr="00844BC6" w:rsidRDefault="00885860" w:rsidP="00885860">
            <w:pPr>
              <w:suppressAutoHyphens w:val="0"/>
              <w:jc w:val="both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2BE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</w:tr>
      <w:tr w:rsidR="00D6626A" w:rsidRPr="00F57CE8" w14:paraId="3A13DDEC" w14:textId="77777777" w:rsidTr="00885860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844BC6" w:rsidRDefault="00304FC6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4B6CF3" w:rsidRPr="00F57CE8" w14:paraId="77761E05" w14:textId="77777777" w:rsidTr="00512BEC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688A6370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2015AB8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7A6182A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DF08A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4C5AE3F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55E8BF5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5 776,00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760C428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12BEC" w:rsidRPr="00F57CE8" w14:paraId="7E4CE2E9" w14:textId="77777777" w:rsidTr="00512BEC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32799B70" w14:textId="7EB85A67" w:rsidR="00512BEC" w:rsidRPr="00512BEC" w:rsidRDefault="00512BEC" w:rsidP="00512BEC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12BE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</w:tr>
      <w:tr w:rsidR="004B6CF3" w:rsidRPr="00F57CE8" w14:paraId="26732350" w14:textId="77777777" w:rsidTr="00512BEC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BEA988" w14:textId="46F99522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7A84F9" w14:textId="6FDB166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4C11A2" w14:textId="42F7AAE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4D5122" w14:textId="326494B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2E8B06" w14:textId="57AA3C2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D9840D1" w14:textId="38D2477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4 228,00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FB716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39A62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A8E39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2EF5A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923E7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12BEC" w:rsidRPr="00F57CE8" w14:paraId="596F369D" w14:textId="77777777" w:rsidTr="00512BEC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47E5E42C" w14:textId="40C01109" w:rsidR="00512BEC" w:rsidRPr="00512BEC" w:rsidRDefault="00512BEC" w:rsidP="00512BEC">
            <w:pPr>
              <w:suppressAutoHyphens w:val="0"/>
              <w:jc w:val="both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12BE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512BE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512BE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4B6CF3" w:rsidRPr="00F57CE8" w14:paraId="0B6BA85A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229A1E" w14:textId="60099955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7F323D" w14:textId="696607C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B7109F" w14:textId="0D3293E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058205" w14:textId="3A984D2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59E6FC" w14:textId="72F79DF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3FF4457" w14:textId="25DDB0F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890,00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ED7B9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AA723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EBC00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33B56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C2DB8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423F06C1" w14:textId="77777777" w:rsidTr="002A5970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E922F5" w14:textId="28AB97D2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EEF110" w14:textId="520B198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A2C768" w14:textId="79C5080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C8BD65" w14:textId="0A7FB06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1692A5" w14:textId="13156E4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D04C4AB" w14:textId="36EFD7C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2 082,00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F9B05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EF83E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A3FD8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41D7E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043A5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400BE158" w14:textId="77777777" w:rsidR="00A103F4" w:rsidRDefault="00A103F4">
      <w:r>
        <w:br w:type="page"/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2A5970" w:rsidRPr="00F57CE8" w14:paraId="45596D98" w14:textId="77777777" w:rsidTr="00A103F4">
        <w:trPr>
          <w:trHeight w:val="576"/>
        </w:trPr>
        <w:tc>
          <w:tcPr>
            <w:tcW w:w="14173" w:type="dxa"/>
            <w:gridSpan w:val="11"/>
            <w:tcBorders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3934F64" w14:textId="4CD5C5A3" w:rsidR="002A5970" w:rsidRPr="002A5970" w:rsidRDefault="002A5970" w:rsidP="002A5970">
            <w:pPr>
              <w:suppressAutoHyphens w:val="0"/>
              <w:jc w:val="both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A5970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Trzebieże wczesne i czyszczenia późne z pozyskaniem masy, cięcia przygodne w trzebieżach wczesnych</w:t>
            </w:r>
          </w:p>
        </w:tc>
      </w:tr>
      <w:tr w:rsidR="004B6CF3" w:rsidRPr="00F57CE8" w14:paraId="70EC954B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B7804B" w14:textId="7EE36246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C192F8" w14:textId="743E238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2FDFC8" w14:textId="0EE67F1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A8AB29" w14:textId="3BA7398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BB2F60" w14:textId="1955C5A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515788D" w14:textId="0A8C95E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997,00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BE8AA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DAACF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2A80A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7843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B7956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2C488E2" w14:textId="77777777" w:rsidTr="00373159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F36E4C" w14:textId="4E605B0C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DAFC73" w14:textId="6191ACC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13B360" w14:textId="2C9F45A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D5547F" w14:textId="7541252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17782F" w14:textId="5F3B86E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26A7A11" w14:textId="09B2890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901,00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D9B398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CBAAC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62947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E677D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91430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5970" w:rsidRPr="00F57CE8" w14:paraId="4816E31C" w14:textId="77777777" w:rsidTr="00373159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F20CAF5" w14:textId="4CA4B33F" w:rsidR="002A5970" w:rsidRPr="002A5970" w:rsidRDefault="002A5970" w:rsidP="002A5970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A5970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</w:tr>
      <w:tr w:rsidR="004B6CF3" w:rsidRPr="00F57CE8" w14:paraId="7964668D" w14:textId="77777777" w:rsidTr="00883B3F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0B2CCA" w14:textId="493E259B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C231A1" w14:textId="7035808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F6A4B5" w14:textId="4F8F9C7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9AEEF" w14:textId="5373807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58F858" w14:textId="111518C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3C02A3" w14:textId="716423D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250,00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3E09A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05E45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16148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1D818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FF5B7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83B3F" w:rsidRPr="00F57CE8" w14:paraId="49542E68" w14:textId="77777777" w:rsidTr="00883B3F">
        <w:trPr>
          <w:trHeight w:val="576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4F888E01" w14:textId="77777777" w:rsidR="00883B3F" w:rsidRPr="00844BC6" w:rsidRDefault="00883B3F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44BC977A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20BF85E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043E7D7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8221E0F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4FE82880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8668481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2FF5FFB6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B5FC176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38D8542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73E3A6D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0AFC2DCC" w14:textId="77777777" w:rsidTr="00883B3F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8BECC2" w14:textId="14C21477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06CF94" w14:textId="07AE6BE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18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563968" w14:textId="496F760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PORZ-STOS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E5200D" w14:textId="540FF25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Wynoszenie i układanie pozostałości w stosy niewymiarowe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0B6154" w14:textId="02CFC60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M3P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A17562" w14:textId="77EBA6C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60,00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210E5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2FE78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D0EB0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D510A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EBED5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27DBB47E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E2B907" w14:textId="266AADD0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E131B7" w14:textId="659ADCE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20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3CE9D0" w14:textId="011969A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WPOD-N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E28A1B" w14:textId="46F7F0E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Wycinanie podszytów i podrostów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D91AD4" w14:textId="30E2C78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E71BF2" w14:textId="070E89E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30,97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27E018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CCAFA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7B05E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9DB11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A011E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3E3AA8A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0B79BC" w14:textId="53CC1072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4A0C38" w14:textId="569FB67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39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C3A1E7" w14:textId="4828A16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ROZDR-PP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26E16D" w14:textId="59C54EB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Rozdrabnianie pozostałości drzewnych na całej powierzchni bez mieszania z glebą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A2E984" w14:textId="0169182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E53B67" w14:textId="37D02B9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27,45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24BF1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C321E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F796B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5EE75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DDD93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4A116D51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A4387C" w14:textId="48252C21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179E0C" w14:textId="551ABEF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172A9E" w14:textId="7E1DB0F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WYK-PASCZ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ADDC5" w14:textId="541A273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na powierzchni pow. 0,50 ha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AA9779" w14:textId="0A5FCAE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81CCAE" w14:textId="17F7591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130,19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96133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6CF7C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6B823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6F2C6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08577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8CBFE70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A9E1D5" w14:textId="07223734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499613" w14:textId="46AC89E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0F2DBE" w14:textId="6434203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WYK-POGCZ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5ABFDE" w14:textId="3EC5A78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z pogłębiaczem na powierzchni pow. 0,5 ha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F8C6D" w14:textId="3FB8473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3B1733" w14:textId="1B9222F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15,36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F5E50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6128A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61249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C6CA1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42D40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0053BBB8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E0B5E" w14:textId="50551B5A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86DF2E" w14:textId="6C07248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2CACDE" w14:textId="69126C1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WYK-P5GCP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F0B397" w14:textId="02CAC9F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z pogłębiaczem na pow. do 0,5 ha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2673C3" w14:textId="38B1CC8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33B364" w14:textId="17FF8CA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11,33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75DBF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848E5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56548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F5E1F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E989A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795CBA1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3E2CC1" w14:textId="41C35242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47E959" w14:textId="7D37904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101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CFC356" w14:textId="57A6FFF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SADZ 1R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85A971" w14:textId="3CB73AB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Sadzenie 1-latek z odkrytym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C1F671" w14:textId="5C5371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183533" w14:textId="0834C1E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0,05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BDD1F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2C2AD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73A87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119B9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8BC87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5AA3E43D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E4A3FA" w14:textId="6B00061F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7394EC" w14:textId="7AF7C47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102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24F92E" w14:textId="0E3967D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SADZ WIEL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780C37" w14:textId="4B51961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Sadzenie wielolatek z odkrytym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795DCA" w14:textId="13F8F62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0FF6FC" w14:textId="51074C2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0,04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82EAE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731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9E04A8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258FE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0F4A5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3B0F9EE3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5AC277" w14:textId="20010075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E33EF2" w14:textId="617B5A4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105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F2C372" w14:textId="5442299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SAD-BRYŁ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40DE15" w14:textId="09430FC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Sadzenie sadzonek z zakrytym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94942A" w14:textId="6CC1116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04BC24" w14:textId="45C624B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183,70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B2835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65D81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20576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C6E5B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674D5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7E5086E6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724247" w14:textId="5D7A66A7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lastRenderedPageBreak/>
              <w:t>17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6593A9" w14:textId="3BC0F20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110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DE633B" w14:textId="7411DCD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DOW-SADZ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91A80C" w14:textId="6C513BC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Dowóz sadzonek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E8C2FE" w14:textId="03702DA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8D5859" w14:textId="0194DF4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183,90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83328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359FD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40A85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86A07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C5E78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0259AB07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91E0D2" w14:textId="474563D4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6A8E50" w14:textId="4C13A41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E26B7B" w14:textId="288AF72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KOSZ UA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421984" w14:textId="7637484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Wykaszanie chwastów w uprawach i usuwanie zbędnych nalotów - stopień trudności I </w:t>
            </w:r>
            <w:proofErr w:type="spellStart"/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i</w:t>
            </w:r>
            <w:proofErr w:type="spellEnd"/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II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D9898A" w14:textId="41DC10A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7E2987" w14:textId="32788AB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9,00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0C1B4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802B2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04F46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21D15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68C4F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FFFC7A3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3B7472" w14:textId="556DC44D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EEF3A3" w14:textId="6F109E8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123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056CDD" w14:textId="6B9F8C9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KOSZ UB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2E1A0C" w14:textId="62E1895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Wykaszanie chwastów w uprawach i usuwanie zbędnych nalotów - stopień trudności III i IV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AA2E4D" w14:textId="015EE4F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BF35FC" w14:textId="3083869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67,00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86E19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89E81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9908E8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F7644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CDDF6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62120ECC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A0C5F0" w14:textId="40CF300A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D65968" w14:textId="6772C52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30E717" w14:textId="3902B00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KOSZ UC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1E1E04" w14:textId="3727D93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Wykaszanie chwastów w uprawach i usuwanie zbędnych nalotów - stopień trudności V i VI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72764A" w14:textId="0EC57A5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30D1DE" w14:textId="48F3F1A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47,00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F01B7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59D08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A1F5B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5CD83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E02C5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0321790F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75BFA7" w14:textId="518AE338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4642E8" w14:textId="583BBAB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127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81A4EF" w14:textId="0677542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CW-W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A138D2" w14:textId="2AE51DB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Czyszczenia wczesne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0D9B85" w14:textId="32B0AC8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FEE2" w14:textId="3ED7646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11,40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25D51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6D3EB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0B6DA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7BBAC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BA176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258292F1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B2B0B7" w14:textId="68328C97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325124" w14:textId="7648754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131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5FCB3D" w14:textId="54C7879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CP-W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04B20F" w14:textId="05A8CC2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Czyszczenia późne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2FCD8D" w14:textId="37AD8F8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ED8DD7" w14:textId="1868C65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48,30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672EF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82C7D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38C5A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03E6B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B60FA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5F239E2B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D8C8EB" w14:textId="068E3208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A0C7AB" w14:textId="18220D6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132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18E554" w14:textId="6D68567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ZAB-REPEL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22AB2B" w14:textId="56C9383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Zabezpieczenie upraw przed zwierzyną przy użyciu repelentów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0D80CA" w14:textId="007D957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129C00" w14:textId="6CDC55D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47,40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F784F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B3DC5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1866F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340E5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17FBC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3EF7CE30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BF8E91" w14:textId="5BD50D5D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CD16F5" w14:textId="176E977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F69D61" w14:textId="08B521D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GRODZ-SN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006D0E" w14:textId="27E03A1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646B41" w14:textId="6021E11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738D28" w14:textId="0EC533E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85,90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FB0AC8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D9469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74ED1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B8389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60ADC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71ABDD1C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51FC14" w14:textId="3E650B1F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406794" w14:textId="456874C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144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D26A37" w14:textId="53560D2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GRODZ-SRN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418477" w14:textId="274376D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 rozbiórkową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83A3D2" w14:textId="623328F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3079EC" w14:textId="5FB7662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C202E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F69CF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F1181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35C1B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56168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012A5E33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77C2A1" w14:textId="19D762AE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728E7A" w14:textId="76F165A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0BF0E" w14:textId="25D4C91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GRODZ-DEM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3E42AB" w14:textId="6F32B3D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Demontaż (likwidacja) ogrodzeń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907802" w14:textId="072A4C6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58AF0F" w14:textId="7CC294E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111,30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408D1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729A5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98627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0614C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57A38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635F737E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BE7B8C" w14:textId="4FD6B782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9687F9" w14:textId="7B4AD78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EB1454" w14:textId="013C60E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 GRODZEŃ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77AF30" w14:textId="045ED47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Naprawa (konserwacja) ogrodzeń upraw leśnych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8881A7" w14:textId="4508A7F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E2CCDE" w14:textId="782003C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300,00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DA3B6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251D8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EAB8B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BCCA8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B3520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5F809E90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E57FC0" w14:textId="7F3CE1F8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62A7B2" w14:textId="5DB5E5C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159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C7FAF6" w14:textId="263DA2F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SZUK-OWAD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F351AF" w14:textId="25A0DD9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Próbne poszukiwania owadów w ściółce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9187C3" w14:textId="276245E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11E781" w14:textId="0021349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11,00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EB2B6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EC418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9B3D6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8F4BF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6241B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78D3A890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EE6ED7" w14:textId="14EA839B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1EFB34" w14:textId="03C79E7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97F693" w14:textId="1C17E6B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ZAW-BUD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DB2278" w14:textId="5BFA436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Wywieszanie nowych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C630DC" w14:textId="2AF821A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4D248B" w14:textId="0C2EF03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65,00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7F99F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41EB9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F8C9A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5CE52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CF1E8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69246CF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4C6860" w14:textId="7FC20F78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4D1652" w14:textId="52D8763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5E33C3" w14:textId="553BED2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NAPR-BUD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F48FDC" w14:textId="7704D9F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Naprawa starych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3FEAD2" w14:textId="102A9D7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207CE3" w14:textId="4DE6C14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52,00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64016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95DC2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2C809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4DFD5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FBEBC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5E783D7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7FBB67" w14:textId="2890C636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lastRenderedPageBreak/>
              <w:t>31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454393" w14:textId="5510D92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3E1A1F" w14:textId="0267E80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CZYSZ-BUD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7CE830" w14:textId="673DA1E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Czyszczenie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E43382" w14:textId="4279AFD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98D34C" w14:textId="515C3C3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520,00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EEF8F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D27E0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39283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C8616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4D98B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2065E245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7AC344" w14:textId="5A7F447A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A1B363" w14:textId="5F72DA2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172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6BB2D6" w14:textId="54270DB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PPOŻ-PORZ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B8755D" w14:textId="7945E44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Porządkowanie terenów na pasach przeciwpożarowych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7B3E69" w14:textId="09530D2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1622E0" w14:textId="522C3BC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5,00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44D85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2B9FA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997A4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F3D14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AF629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684CCB1C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52A43B" w14:textId="05FF0EE1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7333BD" w14:textId="24EA745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94BE5D" w14:textId="517D82E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57D46B" w14:textId="571376D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7CF685" w14:textId="20C3D6C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0A2A7F" w14:textId="14143A2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808,00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0D56B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C407F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71662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6858C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21D09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01C30CFB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BBDD69" w14:textId="67070503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29C235" w14:textId="13583C0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371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0C6CE0" w14:textId="3B04912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 RH23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B9D6DE" w14:textId="39410AC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74E87B" w14:textId="0F47B2C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076476" w14:textId="4CA1B25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187,00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A6026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6BC8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6B46B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855D0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FDC4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30A2A390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5BA63F" w14:textId="724382BA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058EFD" w14:textId="22FB129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372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4B3A0E" w14:textId="15049F1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 PILA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FF0320" w14:textId="6D5821B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 z użyciem pilarki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27D857" w14:textId="6911C2E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A342CB" w14:textId="696E903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300,00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4640A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2A6D5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B2021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080C5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CF595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46AC5C31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525328" w14:textId="519ED988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4D0297" w14:textId="560C0A8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373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694B9F" w14:textId="26FD9C6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 RU8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86FAD7" w14:textId="6A6561A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godzinowe ręczne z urządzeniem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51C91F" w14:textId="4E5FF56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9D7AE2" w14:textId="5256FB1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43,00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801B0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9996B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38975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11E348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49075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6BAD00B9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A024DF" w14:textId="6DEB6670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B34F90" w14:textId="7AC5C2A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375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0004E6" w14:textId="0FC99D7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GODZNOC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C8F798" w14:textId="44ABCB5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godzinowe w porze nocnej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CF7A54" w14:textId="0DA5411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94C8F3" w14:textId="17BE0F4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EDE35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37BBB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28B13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23A07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CFB70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508A4995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6FCFBD" w14:textId="715DECEA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817861" w14:textId="3B56B51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380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F3D83C" w14:textId="086DCC0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 MH8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BB5C14" w14:textId="7738395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C8336B" w14:textId="42FCF64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698D01" w14:textId="7D7FFD3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342,00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53200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007D0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C8DF7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30B57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AF422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540E1E40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D1BF95" w14:textId="3223275D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AF9AC9" w14:textId="09A9EDB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381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D1DAD3" w14:textId="5711FBB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 MH23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C4A746" w14:textId="67F1B08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51DB02" w14:textId="3E0F301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4BA681" w14:textId="67B3FF6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43,00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3F875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3804B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1916A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87C7F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0FDFE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4B6CF3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4BC6" w:rsidRDefault="00843318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4BC6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57E60D13" w:rsidR="00322EB5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330BDE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330BDE">
        <w:rPr>
          <w:rFonts w:ascii="Cambria" w:hAnsi="Cambria" w:cs="Arial"/>
          <w:b/>
          <w:sz w:val="24"/>
          <w:szCs w:val="24"/>
        </w:rPr>
        <w:t>nie będzie/będzie*</w:t>
      </w:r>
      <w:r w:rsidRPr="00330BDE">
        <w:rPr>
          <w:rFonts w:ascii="Cambria" w:hAnsi="Cambria" w:cs="Arial"/>
          <w:bCs/>
          <w:sz w:val="24"/>
          <w:szCs w:val="24"/>
        </w:rPr>
        <w:t xml:space="preserve"> prowadzić do powstania u Zamawiającego obowiązku podatkowego zgodnie</w:t>
      </w:r>
      <w:r w:rsidR="00330BDE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</w:t>
      </w:r>
      <w:r w:rsidR="000B32FE" w:rsidRPr="00330BDE">
        <w:rPr>
          <w:rFonts w:ascii="Cambria" w:hAnsi="Cambria" w:cs="Arial"/>
          <w:bCs/>
          <w:sz w:val="24"/>
          <w:szCs w:val="24"/>
        </w:rPr>
        <w:t>.</w:t>
      </w:r>
    </w:p>
    <w:p w14:paraId="71441FDE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0DD9716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46FA1446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4.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zapoznaliśmy się ze specyfikacją warunków zamówienia, w tym także </w:t>
      </w:r>
      <w:r w:rsidR="00330BDE" w:rsidRPr="00330BDE">
        <w:rPr>
          <w:rFonts w:ascii="Cambria" w:hAnsi="Cambria" w:cs="Arial"/>
          <w:bCs/>
          <w:sz w:val="24"/>
          <w:szCs w:val="24"/>
        </w:rPr>
        <w:t>z Istotnymi Postanowieniami Umowy</w:t>
      </w:r>
      <w:r w:rsidRPr="00330BDE">
        <w:rPr>
          <w:rFonts w:ascii="Cambria" w:hAnsi="Cambria" w:cs="Arial"/>
          <w:bCs/>
          <w:sz w:val="24"/>
          <w:szCs w:val="24"/>
        </w:rPr>
        <w:t xml:space="preserve">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6CF46FF0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5.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uważamy się za związanych niniejszą ofertą przez </w:t>
      </w:r>
      <w:r w:rsidR="00330BDE" w:rsidRPr="00330BDE">
        <w:rPr>
          <w:rFonts w:ascii="Cambria" w:hAnsi="Cambria" w:cs="Arial"/>
          <w:b/>
          <w:bCs/>
          <w:sz w:val="24"/>
          <w:szCs w:val="24"/>
        </w:rPr>
        <w:t>okres</w:t>
      </w:r>
      <w:r w:rsidRPr="00330BDE">
        <w:rPr>
          <w:rFonts w:ascii="Cambria" w:hAnsi="Cambria" w:cs="Arial"/>
          <w:b/>
          <w:bCs/>
          <w:sz w:val="24"/>
          <w:szCs w:val="24"/>
        </w:rPr>
        <w:t xml:space="preserve"> wskazany w specyfikacji warunków zamówienia</w:t>
      </w:r>
      <w:r w:rsidRPr="00330BDE">
        <w:rPr>
          <w:rFonts w:ascii="Cambria" w:hAnsi="Cambria" w:cs="Arial"/>
          <w:bCs/>
          <w:sz w:val="24"/>
          <w:szCs w:val="24"/>
        </w:rPr>
        <w:t>.</w:t>
      </w:r>
    </w:p>
    <w:p w14:paraId="4AB6156E" w14:textId="6F64FA23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6.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6DA21304" w:rsidR="001E6C0A" w:rsidRPr="00330BDE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</w:t>
            </w:r>
          </w:p>
        </w:tc>
        <w:tc>
          <w:tcPr>
            <w:tcW w:w="7087" w:type="dxa"/>
          </w:tcPr>
          <w:p w14:paraId="12DFF184" w14:textId="77777777" w:rsidR="001E6C0A" w:rsidRPr="00330BDE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 w postępowaniu:</w:t>
      </w:r>
    </w:p>
    <w:p w14:paraId="65B1F275" w14:textId="393213E3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31BE09" w14:textId="77777777" w:rsidR="00501FC7" w:rsidRDefault="00501FC7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501FC7">
        <w:rPr>
          <w:rFonts w:ascii="Cambria" w:hAnsi="Cambria"/>
          <w:sz w:val="24"/>
          <w:szCs w:val="24"/>
          <w:vertAlign w:val="superscript"/>
        </w:rPr>
        <w:footnoteReference w:id="1"/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8.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</w:t>
      </w:r>
      <w:r w:rsidRPr="00501FC7">
        <w:rPr>
          <w:rFonts w:ascii="Cambria" w:hAnsi="Cambria" w:cs="Arial"/>
          <w:b/>
          <w:bCs/>
          <w:sz w:val="24"/>
          <w:szCs w:val="24"/>
        </w:rPr>
        <w:t>tajemnicę przedsiębiorstwa</w:t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p w14:paraId="427E11E4" w14:textId="0CEA8277" w:rsidR="00A07B06" w:rsidRPr="00501FC7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501FC7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9.</w:t>
      </w:r>
      <w:r w:rsidRPr="00501FC7">
        <w:rPr>
          <w:rFonts w:ascii="Cambria" w:hAnsi="Cambria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501FC7" w:rsidRDefault="001E6C0A" w:rsidP="001E6C0A">
      <w:pPr>
        <w:spacing w:before="120"/>
        <w:ind w:left="709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e-mail: ___________________________________________________________________</w:t>
      </w:r>
    </w:p>
    <w:p w14:paraId="0B2786CA" w14:textId="77777777" w:rsidR="001E6C0A" w:rsidRPr="00501FC7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10.</w:t>
      </w:r>
      <w:r w:rsidRPr="00501FC7">
        <w:rPr>
          <w:rFonts w:ascii="Cambria" w:hAnsi="Cambria" w:cs="Arial"/>
          <w:bCs/>
          <w:sz w:val="24"/>
          <w:szCs w:val="24"/>
        </w:rPr>
        <w:tab/>
      </w:r>
      <w:r w:rsidRPr="00501FC7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AF4D8F7" w14:textId="77777777" w:rsidR="00330BDE" w:rsidRPr="00501FC7" w:rsidRDefault="001E6C0A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11.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883C63" w14:textId="590F1843" w:rsidR="00330BDE" w:rsidRPr="00501FC7" w:rsidRDefault="00330BDE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12.</w:t>
      </w:r>
      <w:r w:rsidRPr="00501FC7">
        <w:rPr>
          <w:rFonts w:ascii="Cambria" w:hAnsi="Cambria" w:cs="Arial"/>
          <w:bCs/>
          <w:sz w:val="24"/>
          <w:szCs w:val="24"/>
        </w:rPr>
        <w:tab/>
        <w:t xml:space="preserve">W przypadku wyboru naszej oferty jako oferty najkorzystniejszej Zamawiający będzie dokonywać przelewów celem zapłaty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za zrealizowaną dostawę na następujący numer rachunku bankowego:</w:t>
      </w:r>
    </w:p>
    <w:p w14:paraId="488176C9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9B6C82D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42A20F1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808D449" w14:textId="6D5E02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Banku______________________________________________________________________________</w:t>
      </w:r>
    </w:p>
    <w:p w14:paraId="14CC8F0B" w14:textId="77777777" w:rsidR="00330BDE" w:rsidRPr="00501FC7" w:rsidRDefault="00330BDE" w:rsidP="00330BDE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671663" w14:textId="77777777" w:rsid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13. </w:t>
      </w:r>
      <w:r>
        <w:rPr>
          <w:rFonts w:ascii="Cambria" w:hAnsi="Cambria" w:cs="Arial"/>
          <w:bCs/>
          <w:sz w:val="24"/>
          <w:szCs w:val="24"/>
        </w:rPr>
        <w:tab/>
      </w:r>
      <w:r w:rsidR="00330BDE" w:rsidRPr="00501FC7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umowy zawartej </w:t>
      </w:r>
      <w:r>
        <w:rPr>
          <w:rFonts w:ascii="Cambria" w:hAnsi="Cambria" w:cs="Arial"/>
          <w:bCs/>
          <w:sz w:val="24"/>
          <w:szCs w:val="24"/>
        </w:rPr>
        <w:br/>
      </w:r>
      <w:r w:rsidR="00330BDE" w:rsidRPr="00501FC7">
        <w:rPr>
          <w:rFonts w:ascii="Cambria" w:hAnsi="Cambria" w:cs="Arial"/>
          <w:bCs/>
          <w:sz w:val="24"/>
          <w:szCs w:val="24"/>
        </w:rPr>
        <w:t>z Zamawiającym.</w:t>
      </w:r>
    </w:p>
    <w:p w14:paraId="643D4C86" w14:textId="29F9A59E" w:rsidR="00330BDE" w:rsidRP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t xml:space="preserve">14. </w:t>
      </w:r>
      <w:r>
        <w:rPr>
          <w:rFonts w:ascii="Cambria" w:hAnsi="Cambria" w:cs="Tahoma"/>
          <w:sz w:val="24"/>
          <w:szCs w:val="24"/>
          <w:lang w:eastAsia="pl-PL"/>
        </w:rPr>
        <w:tab/>
      </w:r>
      <w:r w:rsidR="00330BDE" w:rsidRPr="00501FC7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04235C63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9BE614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Następujący numer rachunku bankowego*:</w:t>
      </w:r>
    </w:p>
    <w:p w14:paraId="06D67C3D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00153D" w14:textId="42890A36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A3BB062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EEA76BE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</w:t>
      </w:r>
    </w:p>
    <w:p w14:paraId="43DA3A61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FE6F89" w14:textId="77777777" w:rsidR="00330BDE" w:rsidRPr="00501FC7" w:rsidRDefault="00330BDE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* </w:t>
      </w:r>
      <w:r w:rsidRPr="00501FC7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13878ED7" w14:textId="36608403" w:rsidR="00330BDE" w:rsidRDefault="00330BDE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2FB53DDC" w14:textId="5712E16F" w:rsidR="00501FC7" w:rsidRDefault="00501FC7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0A5F483A" w14:textId="77777777" w:rsidR="00501FC7" w:rsidRPr="00501FC7" w:rsidRDefault="00501FC7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46958051" w14:textId="0CC9D797" w:rsidR="001E6C0A" w:rsidRPr="00501FC7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lastRenderedPageBreak/>
        <w:t>1</w:t>
      </w:r>
      <w:r w:rsidR="00501FC7">
        <w:rPr>
          <w:rFonts w:ascii="Cambria" w:hAnsi="Cambria" w:cs="Tahoma"/>
          <w:sz w:val="24"/>
          <w:szCs w:val="24"/>
          <w:lang w:eastAsia="pl-PL"/>
        </w:rPr>
        <w:t>5</w:t>
      </w:r>
      <w:r w:rsidRPr="00501FC7">
        <w:rPr>
          <w:rFonts w:ascii="Cambria" w:hAnsi="Cambria" w:cs="Tahoma"/>
          <w:sz w:val="24"/>
          <w:szCs w:val="24"/>
          <w:lang w:eastAsia="pl-PL"/>
        </w:rPr>
        <w:t>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Wykonawca jest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 xml:space="preserve"> (</w:t>
      </w:r>
      <w:r w:rsidR="00500498" w:rsidRPr="00501FC7">
        <w:rPr>
          <w:rFonts w:ascii="Cambria" w:hAnsi="Cambria" w:cs="Tahoma"/>
          <w:sz w:val="24"/>
          <w:szCs w:val="24"/>
          <w:lang w:eastAsia="pl-PL"/>
        </w:rPr>
        <w:t xml:space="preserve">proszę 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>zaznaczyć właściwe)</w:t>
      </w:r>
      <w:r w:rsidRPr="00501FC7">
        <w:rPr>
          <w:rFonts w:ascii="Cambria" w:hAnsi="Cambria" w:cs="Tahoma"/>
          <w:sz w:val="24"/>
          <w:szCs w:val="24"/>
          <w:lang w:eastAsia="pl-PL"/>
        </w:rPr>
        <w:t>:</w:t>
      </w:r>
    </w:p>
    <w:p w14:paraId="28BAF0E1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501FC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26B7A675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6E798B40" w14:textId="046297F0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69AF928" w14:textId="7C45037B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501FC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47E011A8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7A123A29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284E38D2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5BE6A8EE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EB87BB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2CE7EAEA" w14:textId="5FE46359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1</w:t>
      </w:r>
      <w:r w:rsidR="00501FC7" w:rsidRPr="00501FC7">
        <w:rPr>
          <w:rFonts w:ascii="Cambria" w:hAnsi="Cambria" w:cs="Arial"/>
          <w:bCs/>
          <w:sz w:val="24"/>
          <w:szCs w:val="24"/>
        </w:rPr>
        <w:t>6</w:t>
      </w:r>
      <w:r w:rsidRPr="00501FC7">
        <w:rPr>
          <w:rFonts w:ascii="Cambria" w:hAnsi="Cambria" w:cs="Arial"/>
          <w:bCs/>
          <w:sz w:val="24"/>
          <w:szCs w:val="24"/>
        </w:rPr>
        <w:t>.</w:t>
      </w:r>
      <w:r w:rsidRPr="00501FC7">
        <w:rPr>
          <w:rFonts w:ascii="Cambria" w:hAnsi="Cambria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7808D868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17261FDA" w14:textId="77777777" w:rsidR="001E6C0A" w:rsidRPr="00501FC7" w:rsidRDefault="001E6C0A" w:rsidP="00D3525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CA0B4B4" w14:textId="77777777" w:rsidR="001E6C0A" w:rsidRPr="00501FC7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4"/>
          <w:szCs w:val="24"/>
        </w:rPr>
      </w:pPr>
      <w:bookmarkStart w:id="2" w:name="_Hlk43743063"/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501FC7">
        <w:rPr>
          <w:rFonts w:ascii="Cambria" w:hAnsi="Cambria" w:cs="Arial"/>
          <w:bCs/>
          <w:sz w:val="24"/>
          <w:szCs w:val="24"/>
        </w:rPr>
        <w:br/>
      </w:r>
      <w:bookmarkStart w:id="3" w:name="_Hlk43743043"/>
      <w:r w:rsidRPr="00501FC7">
        <w:rPr>
          <w:rFonts w:ascii="Cambria" w:hAnsi="Cambria" w:cs="Arial"/>
          <w:bCs/>
          <w:sz w:val="24"/>
          <w:szCs w:val="24"/>
        </w:rPr>
        <w:br/>
        <w:t>(podpis)</w:t>
      </w:r>
    </w:p>
    <w:p w14:paraId="2C41344F" w14:textId="77777777" w:rsidR="001E6C0A" w:rsidRPr="00501FC7" w:rsidRDefault="001E6C0A" w:rsidP="001E6C0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5C808926" w14:textId="67EFA1DE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501FC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8834E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71F5D" w14:textId="77777777" w:rsidR="003A43F7" w:rsidRDefault="003A43F7">
      <w:r>
        <w:separator/>
      </w:r>
    </w:p>
  </w:endnote>
  <w:endnote w:type="continuationSeparator" w:id="0">
    <w:p w14:paraId="7D8D069F" w14:textId="77777777" w:rsidR="003A43F7" w:rsidRDefault="003A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0CA8C" w14:textId="77777777" w:rsidR="003A43F7" w:rsidRDefault="003A43F7">
      <w:r>
        <w:separator/>
      </w:r>
    </w:p>
  </w:footnote>
  <w:footnote w:type="continuationSeparator" w:id="0">
    <w:p w14:paraId="00A084FA" w14:textId="77777777" w:rsidR="003A43F7" w:rsidRDefault="003A43F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5BB9716B" w:rsidR="00312723" w:rsidRPr="00330BDE" w:rsidRDefault="00330BDE" w:rsidP="00330BDE">
    <w:pPr>
      <w:pStyle w:val="Nagwek"/>
      <w:jc w:val="right"/>
      <w:rPr>
        <w:rFonts w:ascii="Cambria" w:hAnsi="Cambria"/>
        <w:i/>
        <w:sz w:val="24"/>
        <w:szCs w:val="24"/>
      </w:rPr>
    </w:pPr>
    <w:r w:rsidRPr="00330BDE">
      <w:rPr>
        <w:rFonts w:ascii="Cambria" w:hAnsi="Cambria"/>
        <w:i/>
        <w:sz w:val="24"/>
        <w:szCs w:val="24"/>
      </w:rPr>
      <w:t>ZG.270.</w:t>
    </w:r>
    <w:r w:rsidR="00870E80">
      <w:rPr>
        <w:rFonts w:ascii="Cambria" w:hAnsi="Cambria"/>
        <w:i/>
        <w:sz w:val="24"/>
        <w:szCs w:val="24"/>
      </w:rPr>
      <w:t>11</w:t>
    </w:r>
    <w:r w:rsidRPr="00330BDE">
      <w:rPr>
        <w:rFonts w:ascii="Cambria" w:hAnsi="Cambria"/>
        <w:i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100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1"/>
  </w:num>
  <w:num w:numId="70">
    <w:abstractNumId w:val="140"/>
  </w:num>
  <w:num w:numId="71">
    <w:abstractNumId w:val="91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1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1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2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6"/>
  </w:num>
  <w:num w:numId="13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47C4A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088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4473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75A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5970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BDE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5732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9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43F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382"/>
    <w:rsid w:val="004226B7"/>
    <w:rsid w:val="004255F5"/>
    <w:rsid w:val="0042693B"/>
    <w:rsid w:val="00427960"/>
    <w:rsid w:val="004303BE"/>
    <w:rsid w:val="00432F55"/>
    <w:rsid w:val="00433300"/>
    <w:rsid w:val="0043330B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6CF3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1FC7"/>
    <w:rsid w:val="00502FC3"/>
    <w:rsid w:val="005045B1"/>
    <w:rsid w:val="00506412"/>
    <w:rsid w:val="00510C12"/>
    <w:rsid w:val="00511815"/>
    <w:rsid w:val="00512BEC"/>
    <w:rsid w:val="005138EE"/>
    <w:rsid w:val="00514416"/>
    <w:rsid w:val="00514A3A"/>
    <w:rsid w:val="0051535E"/>
    <w:rsid w:val="0051581D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AB6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45757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489C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4BB4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0FAE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3242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4BC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0E80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4E6"/>
    <w:rsid w:val="00883B3F"/>
    <w:rsid w:val="00885860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6D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1A89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3FD3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03F4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E7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479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5D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862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949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5C99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792E8-DF71-433D-8621-63EFA2F75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1753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Karolina Witek</cp:lastModifiedBy>
  <cp:revision>37</cp:revision>
  <cp:lastPrinted>2024-12-31T09:48:00Z</cp:lastPrinted>
  <dcterms:created xsi:type="dcterms:W3CDTF">2022-06-26T12:56:00Z</dcterms:created>
  <dcterms:modified xsi:type="dcterms:W3CDTF">2024-12-31T09:48:00Z</dcterms:modified>
</cp:coreProperties>
</file>